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4995152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866B8">
        <w:rPr>
          <w:rFonts w:ascii="Garamond" w:hAnsi="Garamond"/>
          <w:sz w:val="24"/>
          <w:szCs w:val="24"/>
        </w:rPr>
        <w:t>20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47855273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866B8" w:rsidRPr="0096412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https://zakazky.zcu.cz/contract_display_6116.html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2B21398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866B8">
        <w:rPr>
          <w:rFonts w:ascii="Garamond" w:hAnsi="Garamond" w:cs="Arial"/>
          <w:b/>
          <w:sz w:val="22"/>
          <w:szCs w:val="22"/>
        </w:rPr>
        <w:t>18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A866B8">
        <w:rPr>
          <w:rFonts w:ascii="Garamond" w:hAnsi="Garamond" w:cs="Arial"/>
          <w:b/>
          <w:sz w:val="22"/>
          <w:szCs w:val="22"/>
        </w:rPr>
        <w:t>07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874AD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420EA" w14:textId="77777777" w:rsidR="00BB2900" w:rsidRDefault="00BB2900" w:rsidP="00795AAC">
      <w:r>
        <w:separator/>
      </w:r>
    </w:p>
  </w:endnote>
  <w:endnote w:type="continuationSeparator" w:id="0">
    <w:p w14:paraId="7D1F6B1B" w14:textId="77777777" w:rsidR="00BB2900" w:rsidRDefault="00BB290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0FBA5" w14:textId="77777777" w:rsidR="00BB2900" w:rsidRDefault="00BB2900" w:rsidP="00795AAC">
      <w:r>
        <w:separator/>
      </w:r>
    </w:p>
  </w:footnote>
  <w:footnote w:type="continuationSeparator" w:id="0">
    <w:p w14:paraId="7F95DB7D" w14:textId="77777777" w:rsidR="00BB2900" w:rsidRDefault="00BB290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16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KbcKKgASLKxDN/aD2PN544f8t0dEkCT9k95Vr1b4D1c=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mBmXDXC68DvM9h51Hv4JNGKnkau+OlUUH5k+0LRpYMo=</DigestValue>
    </Reference>
  </SignedInfo>
  <SignatureValue>s67p9SG/20cY0Nx95OvAs361+9w/tDRXBppJFuI+ydKBaWadNawld/0c9mCmgao5MP3g3em1Mc0H
ITjAV25No9u0Z9kkH23Cj9wAGqY/QmAZntutxu4a1OhpsHiv0Dtz+iXEp3RRZzYh9VkXv1nJFz4w
3NVtfWbjghpHeDS3p0e2M2wVII/hsRDWS9FBsJqYp2VXEl+H0EzkslNSYGyUh7ChbOKMwHhPsAWw
4dCJjQq5/h4qFICKhWEGGZhI8PKwQFkQmfLdWwDSGVLq9OgBaXja4eW/gJNGAHxV8xGT/ClrVjpu
/dO1yfuG5B0kaMIz8zn5F2pHE1x6R0urFiufRg==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7GZiFwCJ/yJvGN9myKaS1ptA/BfyksEHl2RANTMCQqM=</DigestValue>
      </Reference>
      <Reference URI="/word/document.xml?ContentType=application/vnd.openxmlformats-officedocument.wordprocessingml.document.main+xml">
        <DigestMethod Algorithm="http://www.w3.org/2001/04/xmlenc#sha256"/>
        <DigestValue>3uvAlmIQcgnq21FbLqh15a/KAIw6A7zTxLfYHOy4tJ8=</DigestValue>
      </Reference>
      <Reference URI="/word/endnotes.xml?ContentType=application/vnd.openxmlformats-officedocument.wordprocessingml.endnotes+xml">
        <DigestMethod Algorithm="http://www.w3.org/2001/04/xmlenc#sha256"/>
        <DigestValue>W53g8B7ss9GNiyfVrGBJM6P/CyeQ9/ojEUbibf3C9nQ=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2Ehzb4hZfbUlc3/xwIXiLOVEEym2xONO6q735h/TyCM=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QiAw+tfMoiXsCJjnv30qpgtihj+ukHTayr1xu/3pChk=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2023-07-04T09:58:06Z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2023-07-04T09:58:06Z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2195</Words>
  <Characters>12951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37</cp:revision>
  <cp:lastPrinted>2018-08-08T13:48:00Z</cp:lastPrinted>
  <dcterms:created xsi:type="dcterms:W3CDTF">2022-05-19T08:18:00Z</dcterms:created>
  <dcterms:modified xsi:type="dcterms:W3CDTF">2023-07-04T09:57:00Z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